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123711">
        <w:rPr>
          <w:rFonts w:asciiTheme="minorHAnsi" w:hAnsiTheme="minorHAnsi" w:cstheme="minorHAnsi"/>
          <w:b/>
          <w:lang w:val="pl-PL"/>
        </w:rPr>
        <w:t>9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513042" w:rsidRPr="00513042">
        <w:rPr>
          <w:rFonts w:asciiTheme="minorHAnsi" w:hAnsiTheme="minorHAnsi" w:cstheme="minorHAnsi"/>
          <w:b/>
        </w:rPr>
        <w:t>„Rozbudowa infrastruktury sportowej i rekreacyjnej w Radomyślu Wielkim-</w:t>
      </w:r>
      <w:r w:rsidR="00513042">
        <w:rPr>
          <w:rFonts w:asciiTheme="minorHAnsi" w:hAnsiTheme="minorHAnsi" w:cstheme="minorHAnsi"/>
          <w:b/>
        </w:rPr>
        <w:t xml:space="preserve"> budowa basenów </w:t>
      </w:r>
      <w:bookmarkStart w:id="0" w:name="_GoBack"/>
      <w:bookmarkEnd w:id="0"/>
      <w:r w:rsidR="00513042" w:rsidRPr="00513042">
        <w:rPr>
          <w:rFonts w:asciiTheme="minorHAnsi" w:hAnsiTheme="minorHAnsi" w:cstheme="minorHAnsi"/>
          <w:b/>
        </w:rPr>
        <w:t>zewnętrznych”</w:t>
      </w:r>
      <w:r w:rsidR="00B07B53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, 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037298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roboty budowlane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0372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robót budowlanych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749" w:rsidRDefault="008C4749" w:rsidP="00AC1A4B">
      <w:r>
        <w:separator/>
      </w:r>
    </w:p>
  </w:endnote>
  <w:endnote w:type="continuationSeparator" w:id="0">
    <w:p w:rsidR="008C4749" w:rsidRDefault="008C474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749" w:rsidRDefault="008C4749" w:rsidP="00AC1A4B">
      <w:r>
        <w:separator/>
      </w:r>
    </w:p>
  </w:footnote>
  <w:footnote w:type="continuationSeparator" w:id="0">
    <w:p w:rsidR="008C4749" w:rsidRDefault="008C4749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3042"/>
    <w:rsid w:val="00515A1A"/>
    <w:rsid w:val="00515AA6"/>
    <w:rsid w:val="00516F5E"/>
    <w:rsid w:val="00517F10"/>
    <w:rsid w:val="0052272D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FF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1EC9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5152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C474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5DC1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1D8B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DA722-3D2A-4A2D-B790-1098CA95F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13</cp:revision>
  <cp:lastPrinted>2021-01-22T11:33:00Z</cp:lastPrinted>
  <dcterms:created xsi:type="dcterms:W3CDTF">2021-12-09T10:35:00Z</dcterms:created>
  <dcterms:modified xsi:type="dcterms:W3CDTF">2022-11-16T12:47:00Z</dcterms:modified>
</cp:coreProperties>
</file>